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jc w:val="center"/>
        <w:tblLook w:val="01E0" w:firstRow="1" w:lastRow="1" w:firstColumn="1" w:lastColumn="1" w:noHBand="0" w:noVBand="0"/>
      </w:tblPr>
      <w:tblGrid>
        <w:gridCol w:w="5103"/>
        <w:gridCol w:w="4253"/>
      </w:tblGrid>
      <w:tr w:rsidR="00DE7BED" w:rsidRPr="002E571A" w:rsidTr="008C11CF">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8C11CF">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8C11CF">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8C11CF">
            <w:pPr>
              <w:jc w:val="right"/>
              <w:rPr>
                <w:rFonts w:cs="Arial"/>
              </w:rPr>
            </w:pPr>
            <w:r w:rsidRPr="002E571A">
              <w:rPr>
                <w:rFonts w:cs="Arial"/>
                <w:szCs w:val="22"/>
              </w:rPr>
              <w:t xml:space="preserve">Протокол  № </w:t>
            </w:r>
            <w:r w:rsidR="008C11CF">
              <w:rPr>
                <w:rFonts w:cs="Arial"/>
                <w:szCs w:val="22"/>
              </w:rPr>
              <w:t>131</w:t>
            </w:r>
          </w:p>
        </w:tc>
      </w:tr>
      <w:tr w:rsidR="00DE7BED" w:rsidRPr="002E571A" w:rsidTr="008C11CF">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8C11CF">
            <w:pPr>
              <w:jc w:val="right"/>
              <w:rPr>
                <w:rFonts w:cs="Arial"/>
              </w:rPr>
            </w:pPr>
            <w:r w:rsidRPr="002E571A">
              <w:rPr>
                <w:rFonts w:cs="Arial"/>
                <w:szCs w:val="22"/>
              </w:rPr>
              <w:t>«</w:t>
            </w:r>
            <w:r w:rsidR="008C11CF">
              <w:rPr>
                <w:rFonts w:cs="Arial"/>
                <w:szCs w:val="22"/>
              </w:rPr>
              <w:t>29</w:t>
            </w:r>
            <w:r w:rsidRPr="002E571A">
              <w:rPr>
                <w:rFonts w:cs="Arial"/>
                <w:szCs w:val="22"/>
              </w:rPr>
              <w:t xml:space="preserve">» </w:t>
            </w:r>
            <w:r w:rsidR="008C11CF">
              <w:rPr>
                <w:rFonts w:cs="Arial"/>
                <w:szCs w:val="22"/>
              </w:rPr>
              <w:t>июля</w:t>
            </w:r>
            <w:r w:rsidRPr="002E571A">
              <w:rPr>
                <w:rFonts w:cs="Arial"/>
                <w:szCs w:val="22"/>
              </w:rPr>
              <w:t xml:space="preserve">  </w:t>
            </w:r>
            <w:r w:rsidR="008C11CF">
              <w:rPr>
                <w:rFonts w:cs="Arial"/>
                <w:szCs w:val="22"/>
              </w:rPr>
              <w:t>2016</w:t>
            </w:r>
            <w:r w:rsidRPr="002E571A">
              <w:rPr>
                <w:rFonts w:cs="Arial"/>
                <w:szCs w:val="22"/>
              </w:rPr>
              <w:t xml:space="preserve"> г.</w:t>
            </w:r>
          </w:p>
        </w:tc>
      </w:tr>
    </w:tbl>
    <w:p w:rsidR="00DE7BED" w:rsidRPr="008C11CF" w:rsidRDefault="00DE7BED" w:rsidP="00DE7BED">
      <w:pPr>
        <w:rPr>
          <w:rFonts w:cs="Arial"/>
          <w:b/>
          <w:vanish/>
          <w:szCs w:val="22"/>
        </w:rPr>
      </w:pPr>
    </w:p>
    <w:p w:rsidR="00DE7BED" w:rsidRPr="008C11CF" w:rsidRDefault="00A03AA2" w:rsidP="00DE7BED">
      <w:pPr>
        <w:rPr>
          <w:rFonts w:cs="Arial"/>
          <w:b/>
          <w:szCs w:val="22"/>
        </w:rPr>
      </w:pPr>
      <w:r w:rsidRPr="008C11CF">
        <w:rPr>
          <w:rFonts w:cs="Arial"/>
          <w:b/>
          <w:szCs w:val="22"/>
        </w:rPr>
        <w:t>ПДО №</w:t>
      </w:r>
      <w:r w:rsidR="0034222A" w:rsidRPr="008C11CF">
        <w:rPr>
          <w:rFonts w:cs="Arial"/>
          <w:b/>
          <w:szCs w:val="22"/>
        </w:rPr>
        <w:t>271</w:t>
      </w:r>
      <w:r w:rsidRPr="008C11CF">
        <w:rPr>
          <w:rFonts w:cs="Arial"/>
          <w:b/>
          <w:szCs w:val="22"/>
        </w:rPr>
        <w:t>-КР-201</w:t>
      </w:r>
      <w:r w:rsidR="00AD52B4" w:rsidRPr="008C11CF">
        <w:rPr>
          <w:rFonts w:cs="Arial"/>
          <w:b/>
          <w:szCs w:val="22"/>
        </w:rPr>
        <w:t>6</w:t>
      </w:r>
      <w:r w:rsidRPr="008C11CF">
        <w:rPr>
          <w:rFonts w:cs="Arial"/>
          <w:b/>
          <w:szCs w:val="22"/>
        </w:rPr>
        <w:t xml:space="preserve"> от </w:t>
      </w:r>
      <w:r w:rsidR="008C11CF" w:rsidRPr="008C11CF">
        <w:rPr>
          <w:rFonts w:cs="Arial"/>
          <w:b/>
          <w:szCs w:val="22"/>
        </w:rPr>
        <w:t>01.08.2016</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ОАО «</w:t>
      </w:r>
      <w:r w:rsidRPr="006A7634">
        <w:rPr>
          <w:rFonts w:cs="Arial"/>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3177CB" w:rsidRPr="003177CB">
        <w:rPr>
          <w:rFonts w:cs="Arial"/>
          <w:b/>
          <w:szCs w:val="22"/>
        </w:rPr>
        <w:t xml:space="preserve">капитальному ремонту установок </w:t>
      </w:r>
      <w:r w:rsidR="00D26B01" w:rsidRPr="00D26B01">
        <w:rPr>
          <w:b/>
          <w:szCs w:val="22"/>
        </w:rPr>
        <w:t xml:space="preserve">АВТ-4, ВТ-3, Битумная, </w:t>
      </w:r>
      <w:r w:rsidR="00D26B01" w:rsidRPr="00D26B01">
        <w:rPr>
          <w:b/>
          <w:sz w:val="24"/>
        </w:rPr>
        <w:t>Висбрекинг (паровыжиг) печей 1, 2 блока</w:t>
      </w:r>
      <w:r w:rsidR="00D26B01" w:rsidRPr="00D26B01">
        <w:rPr>
          <w:b/>
          <w:szCs w:val="22"/>
        </w:rPr>
        <w:t xml:space="preserve"> цех № 1 согласно графика простоев в 2017 г</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6C1A8D">
        <w:rPr>
          <w:szCs w:val="22"/>
        </w:rPr>
        <w:t>Методик</w:t>
      </w:r>
      <w:r w:rsidR="006C1A8D">
        <w:rPr>
          <w:szCs w:val="22"/>
        </w:rPr>
        <w:t>е</w:t>
      </w:r>
      <w:r w:rsidR="006C1A8D" w:rsidRPr="006C1A8D">
        <w:rPr>
          <w:szCs w:val="22"/>
        </w:rPr>
        <w:t xml:space="preserve">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9A6B2D">
        <w:rPr>
          <w:rFonts w:cs="Arial"/>
          <w:b/>
          <w:szCs w:val="22"/>
        </w:rPr>
        <w:t>15</w:t>
      </w:r>
      <w:r w:rsidR="00230908" w:rsidRPr="0060733A">
        <w:rPr>
          <w:rFonts w:cs="Arial"/>
          <w:b/>
          <w:szCs w:val="22"/>
        </w:rPr>
        <w:t xml:space="preserve"> </w:t>
      </w:r>
      <w:r w:rsidR="003E4A68">
        <w:rPr>
          <w:rFonts w:cs="Arial"/>
          <w:b/>
          <w:szCs w:val="22"/>
        </w:rPr>
        <w:t>октября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5E71B9" w:rsidRDefault="00941449" w:rsidP="00DE7BED">
      <w:pPr>
        <w:pStyle w:val="ac"/>
        <w:numPr>
          <w:ilvl w:val="0"/>
          <w:numId w:val="2"/>
        </w:numPr>
        <w:tabs>
          <w:tab w:val="left" w:pos="1418"/>
        </w:tabs>
        <w:ind w:left="1418" w:hanging="341"/>
        <w:contextualSpacing w:val="0"/>
        <w:jc w:val="both"/>
        <w:rPr>
          <w:rFonts w:cs="Arial"/>
          <w:szCs w:val="22"/>
        </w:rPr>
      </w:pPr>
      <w:r w:rsidRPr="005E71B9">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r w:rsidR="009614FF" w:rsidRPr="005E71B9">
        <w:rPr>
          <w:rFonts w:cs="Arial"/>
          <w:szCs w:val="22"/>
        </w:rPr>
        <w:t>;</w:t>
      </w:r>
      <w:r w:rsidR="00385A8B" w:rsidRPr="005E71B9">
        <w:rPr>
          <w:rFonts w:cs="Arial"/>
          <w:szCs w:val="22"/>
        </w:rPr>
        <w:t xml:space="preserve"> (</w:t>
      </w:r>
      <w:r w:rsidR="005E71B9" w:rsidRPr="005E71B9">
        <w:rPr>
          <w:rFonts w:cs="Arial"/>
          <w:szCs w:val="22"/>
        </w:rPr>
        <w:t>по каждому лоту отдельно)</w:t>
      </w:r>
      <w:r w:rsidR="005E71B9">
        <w:rPr>
          <w:rFonts w:cs="Arial"/>
          <w:szCs w:val="22"/>
        </w:rPr>
        <w:t>;</w:t>
      </w:r>
    </w:p>
    <w:p w:rsidR="00DE7BED" w:rsidRPr="003D48CA" w:rsidRDefault="00DE7BED" w:rsidP="00DE7BED">
      <w:pPr>
        <w:pStyle w:val="ac"/>
        <w:numPr>
          <w:ilvl w:val="0"/>
          <w:numId w:val="2"/>
        </w:numPr>
        <w:tabs>
          <w:tab w:val="left" w:pos="1418"/>
        </w:tabs>
        <w:ind w:left="1418" w:hanging="341"/>
        <w:contextualSpacing w:val="0"/>
        <w:jc w:val="both"/>
        <w:rPr>
          <w:rFonts w:cs="Arial"/>
          <w:szCs w:val="22"/>
        </w:rPr>
      </w:pPr>
      <w:r w:rsidRPr="003D48CA">
        <w:rPr>
          <w:rFonts w:cs="Arial"/>
          <w:szCs w:val="22"/>
        </w:rPr>
        <w:t xml:space="preserve">Перечень аффилированных организаций (форма </w:t>
      </w:r>
      <w:r w:rsidR="0006495D" w:rsidRPr="003D48CA">
        <w:rPr>
          <w:rFonts w:cs="Arial"/>
          <w:szCs w:val="22"/>
        </w:rPr>
        <w:t>6</w:t>
      </w:r>
      <w:r w:rsidRPr="003D48CA">
        <w:rPr>
          <w:rFonts w:cs="Arial"/>
          <w:szCs w:val="22"/>
        </w:rPr>
        <w:t>, подписанная уполномоченным лицом и заверенная печатью участника закупки);</w:t>
      </w:r>
    </w:p>
    <w:p w:rsidR="00911C30" w:rsidRPr="00740FD5" w:rsidRDefault="00911C30" w:rsidP="00911C30">
      <w:pPr>
        <w:pStyle w:val="ac"/>
        <w:numPr>
          <w:ilvl w:val="0"/>
          <w:numId w:val="2"/>
        </w:numPr>
        <w:tabs>
          <w:tab w:val="left" w:pos="1418"/>
        </w:tabs>
        <w:ind w:left="1418" w:hanging="341"/>
        <w:contextualSpacing w:val="0"/>
        <w:jc w:val="both"/>
        <w:rPr>
          <w:rFonts w:cs="Arial"/>
          <w:szCs w:val="22"/>
        </w:rPr>
      </w:pPr>
      <w:r w:rsidRPr="00740FD5">
        <w:rPr>
          <w:rFonts w:cs="Arial"/>
          <w:szCs w:val="22"/>
        </w:rPr>
        <w:t xml:space="preserve">Справка об опыте работы за последние 3 года, за подписью руководителя организации (Форма </w:t>
      </w:r>
      <w:r w:rsidR="009A48A3" w:rsidRPr="00740FD5">
        <w:rPr>
          <w:rFonts w:cs="Arial"/>
          <w:szCs w:val="22"/>
        </w:rPr>
        <w:t>7</w:t>
      </w:r>
      <w:r w:rsidR="002B2AE0" w:rsidRPr="00740FD5">
        <w:rPr>
          <w:rFonts w:cs="Arial"/>
          <w:szCs w:val="22"/>
        </w:rPr>
        <w:t>)</w:t>
      </w:r>
      <w:r w:rsidRPr="00740FD5">
        <w:rPr>
          <w:rFonts w:cs="Arial"/>
          <w:szCs w:val="22"/>
        </w:rPr>
        <w:t>;</w:t>
      </w:r>
    </w:p>
    <w:p w:rsidR="007518E4" w:rsidRPr="00740FD5" w:rsidRDefault="007518E4" w:rsidP="007518E4">
      <w:pPr>
        <w:pStyle w:val="ac"/>
        <w:numPr>
          <w:ilvl w:val="0"/>
          <w:numId w:val="2"/>
        </w:numPr>
        <w:tabs>
          <w:tab w:val="left" w:pos="1418"/>
        </w:tabs>
        <w:ind w:left="1418" w:hanging="341"/>
        <w:contextualSpacing w:val="0"/>
        <w:jc w:val="both"/>
        <w:rPr>
          <w:rFonts w:cs="Arial"/>
          <w:szCs w:val="22"/>
        </w:rPr>
      </w:pPr>
      <w:r w:rsidRPr="00740FD5">
        <w:rPr>
          <w:szCs w:val="22"/>
        </w:rPr>
        <w:t>Копия Свидетельства о допуске к определенным видам работ, выданного участнику закупки (гарантийное письмо, при необходимости);</w:t>
      </w:r>
      <w:r w:rsidRPr="00740FD5">
        <w:rPr>
          <w:rFonts w:cs="Arial"/>
          <w:szCs w:val="22"/>
        </w:rPr>
        <w:t xml:space="preserve"> </w:t>
      </w:r>
    </w:p>
    <w:p w:rsidR="009E7BFF" w:rsidRPr="00740FD5" w:rsidRDefault="009E7BFF" w:rsidP="007518E4">
      <w:pPr>
        <w:pStyle w:val="ac"/>
        <w:numPr>
          <w:ilvl w:val="0"/>
          <w:numId w:val="2"/>
        </w:numPr>
        <w:tabs>
          <w:tab w:val="left" w:pos="1418"/>
        </w:tabs>
        <w:ind w:left="1418" w:hanging="341"/>
        <w:contextualSpacing w:val="0"/>
        <w:jc w:val="both"/>
        <w:rPr>
          <w:szCs w:val="22"/>
        </w:rPr>
      </w:pPr>
      <w:r w:rsidRPr="00740FD5">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p w:rsidR="0027701D" w:rsidRPr="00740FD5" w:rsidRDefault="0027701D" w:rsidP="007518E4">
      <w:pPr>
        <w:pStyle w:val="ac"/>
        <w:numPr>
          <w:ilvl w:val="0"/>
          <w:numId w:val="2"/>
        </w:numPr>
        <w:tabs>
          <w:tab w:val="left" w:pos="1418"/>
        </w:tabs>
        <w:ind w:left="1418" w:hanging="341"/>
        <w:contextualSpacing w:val="0"/>
        <w:jc w:val="both"/>
        <w:rPr>
          <w:szCs w:val="22"/>
        </w:rPr>
      </w:pPr>
      <w:r w:rsidRPr="00740FD5">
        <w:rPr>
          <w:szCs w:val="22"/>
        </w:rPr>
        <w:t>Копии отчетов о прохождении сварщиками аттестации и копии аттестационных удостоверений сварщиков;</w:t>
      </w:r>
    </w:p>
    <w:p w:rsidR="0027701D" w:rsidRPr="00740FD5" w:rsidRDefault="0027701D" w:rsidP="007518E4">
      <w:pPr>
        <w:pStyle w:val="ac"/>
        <w:numPr>
          <w:ilvl w:val="0"/>
          <w:numId w:val="2"/>
        </w:numPr>
        <w:tabs>
          <w:tab w:val="left" w:pos="1418"/>
        </w:tabs>
        <w:ind w:left="1418" w:hanging="341"/>
        <w:contextualSpacing w:val="0"/>
        <w:jc w:val="both"/>
        <w:rPr>
          <w:szCs w:val="22"/>
        </w:rPr>
      </w:pPr>
      <w:r w:rsidRPr="00740FD5">
        <w:rPr>
          <w:szCs w:val="22"/>
        </w:rPr>
        <w:t xml:space="preserve">Копии отчетов о прохождении аттестации руководителями сварочных работ и специалистами сварочного производства; </w:t>
      </w:r>
    </w:p>
    <w:p w:rsidR="007518E4" w:rsidRPr="00740FD5" w:rsidRDefault="007518E4" w:rsidP="007518E4">
      <w:pPr>
        <w:pStyle w:val="ac"/>
        <w:numPr>
          <w:ilvl w:val="0"/>
          <w:numId w:val="2"/>
        </w:numPr>
        <w:tabs>
          <w:tab w:val="left" w:pos="1418"/>
        </w:tabs>
        <w:ind w:left="1418" w:hanging="341"/>
        <w:contextualSpacing w:val="0"/>
        <w:jc w:val="both"/>
        <w:rPr>
          <w:szCs w:val="22"/>
        </w:rPr>
      </w:pPr>
      <w:r w:rsidRPr="00740FD5">
        <w:rPr>
          <w:szCs w:val="22"/>
        </w:rPr>
        <w:t>Копии свидетельств или протоколов комиссий об аттестации в области промышленной безопасности;</w:t>
      </w:r>
    </w:p>
    <w:p w:rsidR="006577DB" w:rsidRPr="00740FD5" w:rsidRDefault="006577DB" w:rsidP="007518E4">
      <w:pPr>
        <w:pStyle w:val="ac"/>
        <w:numPr>
          <w:ilvl w:val="0"/>
          <w:numId w:val="2"/>
        </w:numPr>
        <w:tabs>
          <w:tab w:val="left" w:pos="1418"/>
        </w:tabs>
        <w:ind w:left="1418" w:hanging="341"/>
        <w:contextualSpacing w:val="0"/>
        <w:jc w:val="both"/>
        <w:rPr>
          <w:szCs w:val="22"/>
        </w:rPr>
      </w:pPr>
      <w:r w:rsidRPr="00740FD5">
        <w:rPr>
          <w:szCs w:val="22"/>
        </w:rPr>
        <w:t>Копии Свидетельств о производственной аттестации технологии сварки;</w:t>
      </w:r>
    </w:p>
    <w:p w:rsidR="006577DB" w:rsidRPr="00740FD5" w:rsidRDefault="00933C3C" w:rsidP="007518E4">
      <w:pPr>
        <w:pStyle w:val="ac"/>
        <w:numPr>
          <w:ilvl w:val="0"/>
          <w:numId w:val="2"/>
        </w:numPr>
        <w:tabs>
          <w:tab w:val="left" w:pos="1418"/>
        </w:tabs>
        <w:ind w:left="1418" w:hanging="341"/>
        <w:contextualSpacing w:val="0"/>
        <w:jc w:val="both"/>
        <w:rPr>
          <w:szCs w:val="22"/>
        </w:rPr>
      </w:pPr>
      <w:r w:rsidRPr="00740FD5">
        <w:rPr>
          <w:szCs w:val="22"/>
        </w:rPr>
        <w:t>Копии Свидетельств об аттестации сварочного оборудования;</w:t>
      </w:r>
    </w:p>
    <w:p w:rsidR="00911C30" w:rsidRPr="00740FD5" w:rsidRDefault="00911C30" w:rsidP="00911C30">
      <w:pPr>
        <w:pStyle w:val="ac"/>
        <w:numPr>
          <w:ilvl w:val="0"/>
          <w:numId w:val="2"/>
        </w:numPr>
        <w:tabs>
          <w:tab w:val="left" w:pos="1418"/>
        </w:tabs>
        <w:ind w:left="1418" w:hanging="341"/>
        <w:contextualSpacing w:val="0"/>
        <w:jc w:val="both"/>
        <w:rPr>
          <w:szCs w:val="22"/>
        </w:rPr>
      </w:pPr>
      <w:r w:rsidRPr="00740FD5">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740FD5">
        <w:rPr>
          <w:szCs w:val="22"/>
        </w:rPr>
        <w:t>8</w:t>
      </w:r>
      <w:r w:rsidR="00933C3C" w:rsidRPr="00740FD5">
        <w:rPr>
          <w:szCs w:val="22"/>
        </w:rPr>
        <w:t>)</w:t>
      </w:r>
      <w:r w:rsidR="00EB18A5" w:rsidRPr="00740FD5">
        <w:rPr>
          <w:szCs w:val="22"/>
        </w:rPr>
        <w:t>;</w:t>
      </w:r>
    </w:p>
    <w:p w:rsidR="00911C30" w:rsidRPr="00740FD5" w:rsidRDefault="009A48A3" w:rsidP="00911C30">
      <w:pPr>
        <w:pStyle w:val="ac"/>
        <w:numPr>
          <w:ilvl w:val="0"/>
          <w:numId w:val="2"/>
        </w:numPr>
        <w:tabs>
          <w:tab w:val="left" w:pos="1418"/>
        </w:tabs>
        <w:ind w:left="1418" w:hanging="341"/>
        <w:contextualSpacing w:val="0"/>
        <w:jc w:val="both"/>
        <w:rPr>
          <w:rFonts w:cs="Arial"/>
          <w:szCs w:val="22"/>
        </w:rPr>
      </w:pPr>
      <w:r w:rsidRPr="00740FD5">
        <w:rPr>
          <w:szCs w:val="22"/>
        </w:rPr>
        <w:t>Справка о наличии производственных мощностей</w:t>
      </w:r>
      <w:r w:rsidR="00911C30" w:rsidRPr="00740FD5">
        <w:rPr>
          <w:szCs w:val="22"/>
        </w:rPr>
        <w:t xml:space="preserve"> (Форма</w:t>
      </w:r>
      <w:r w:rsidR="00911C30" w:rsidRPr="00740FD5">
        <w:rPr>
          <w:rFonts w:cs="Arial"/>
          <w:szCs w:val="22"/>
        </w:rPr>
        <w:t xml:space="preserve"> </w:t>
      </w:r>
      <w:r w:rsidRPr="00740FD5">
        <w:rPr>
          <w:rFonts w:cs="Arial"/>
          <w:szCs w:val="22"/>
        </w:rPr>
        <w:t>9</w:t>
      </w:r>
      <w:r w:rsidR="00911C30" w:rsidRPr="00740FD5">
        <w:rPr>
          <w:rFonts w:cs="Arial"/>
          <w:szCs w:val="22"/>
        </w:rPr>
        <w:t>);</w:t>
      </w:r>
    </w:p>
    <w:p w:rsidR="00911C30" w:rsidRPr="00740FD5" w:rsidRDefault="00911C30" w:rsidP="00911C30">
      <w:pPr>
        <w:pStyle w:val="ac"/>
        <w:numPr>
          <w:ilvl w:val="0"/>
          <w:numId w:val="2"/>
        </w:numPr>
        <w:tabs>
          <w:tab w:val="left" w:pos="1418"/>
        </w:tabs>
        <w:ind w:left="1418" w:hanging="341"/>
        <w:contextualSpacing w:val="0"/>
        <w:jc w:val="both"/>
        <w:rPr>
          <w:rFonts w:cs="Arial"/>
          <w:szCs w:val="22"/>
        </w:rPr>
      </w:pPr>
      <w:r w:rsidRPr="00740FD5">
        <w:rPr>
          <w:rFonts w:cs="Arial"/>
          <w:szCs w:val="22"/>
        </w:rPr>
        <w:t>Перечень субподрядных организаций, привлекаемых для данного вида деятельности (с указанием % субподряда);</w:t>
      </w:r>
    </w:p>
    <w:p w:rsidR="00911C30" w:rsidRPr="00740FD5" w:rsidRDefault="00911C30" w:rsidP="00911C30">
      <w:pPr>
        <w:pStyle w:val="ac"/>
        <w:numPr>
          <w:ilvl w:val="0"/>
          <w:numId w:val="2"/>
        </w:numPr>
        <w:tabs>
          <w:tab w:val="left" w:pos="1418"/>
        </w:tabs>
        <w:ind w:left="1418" w:hanging="341"/>
        <w:contextualSpacing w:val="0"/>
        <w:jc w:val="both"/>
        <w:rPr>
          <w:rFonts w:cs="Arial"/>
          <w:szCs w:val="22"/>
        </w:rPr>
      </w:pPr>
      <w:r w:rsidRPr="00740FD5">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740FD5" w:rsidRDefault="00911C30" w:rsidP="00911C30">
      <w:pPr>
        <w:pStyle w:val="ac"/>
        <w:numPr>
          <w:ilvl w:val="0"/>
          <w:numId w:val="2"/>
        </w:numPr>
        <w:tabs>
          <w:tab w:val="left" w:pos="1418"/>
        </w:tabs>
        <w:ind w:left="1418" w:hanging="341"/>
        <w:contextualSpacing w:val="0"/>
        <w:jc w:val="both"/>
        <w:rPr>
          <w:rFonts w:cs="Arial"/>
          <w:szCs w:val="22"/>
        </w:rPr>
      </w:pPr>
      <w:r w:rsidRPr="00740FD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9A3CDC" w:rsidRDefault="00113098"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свободной форме) за подписью руководителя организации об отсутствии</w:t>
      </w:r>
      <w:r w:rsidRPr="00EB18A5">
        <w:rPr>
          <w:szCs w:val="22"/>
        </w:rPr>
        <w:t xml:space="preserve"> на дату публикации ПДО неурегулированных претензий со стороны ОАО «Славнефть-ЯНОС»;</w:t>
      </w:r>
    </w:p>
    <w:p w:rsidR="009A3CDC" w:rsidRDefault="009A3CDC" w:rsidP="00911C30">
      <w:pPr>
        <w:pStyle w:val="ac"/>
        <w:numPr>
          <w:ilvl w:val="0"/>
          <w:numId w:val="2"/>
        </w:numPr>
        <w:tabs>
          <w:tab w:val="left" w:pos="1418"/>
        </w:tabs>
        <w:ind w:left="1418" w:hanging="341"/>
        <w:contextualSpacing w:val="0"/>
        <w:jc w:val="both"/>
        <w:rPr>
          <w:rFonts w:cs="Arial"/>
          <w:szCs w:val="22"/>
        </w:rPr>
      </w:pPr>
      <w:r w:rsidRPr="009A3CDC">
        <w:rPr>
          <w:rFonts w:cs="Arial"/>
          <w:szCs w:val="22"/>
        </w:rPr>
        <w:t>Заверенная копия свидетельства системы менеджмента качества ISO 9001, ИСО 9001;</w:t>
      </w:r>
    </w:p>
    <w:p w:rsidR="009A3CDC" w:rsidRPr="009A3CDC" w:rsidRDefault="009A3CDC" w:rsidP="009A3CDC">
      <w:pPr>
        <w:pStyle w:val="ac"/>
        <w:numPr>
          <w:ilvl w:val="0"/>
          <w:numId w:val="2"/>
        </w:numPr>
        <w:tabs>
          <w:tab w:val="left" w:pos="1418"/>
        </w:tabs>
        <w:ind w:left="1418" w:hanging="341"/>
        <w:contextualSpacing w:val="0"/>
        <w:jc w:val="both"/>
        <w:rPr>
          <w:rFonts w:cs="Arial"/>
          <w:szCs w:val="22"/>
        </w:rPr>
      </w:pPr>
      <w:r w:rsidRPr="009A3CDC">
        <w:rPr>
          <w:rFonts w:cs="Arial"/>
          <w:szCs w:val="22"/>
        </w:rPr>
        <w:t>Заверенная копия свидетельства ISO 14001:2004, OHSAS 18001:2007 (гарантийное письмо при необходимости);</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w:t>
      </w:r>
      <w:r w:rsidR="005E71B9" w:rsidRPr="005E71B9">
        <w:rPr>
          <w:rFonts w:cs="Arial"/>
          <w:b/>
          <w:szCs w:val="22"/>
        </w:rPr>
        <w:t>(по каждому лоту отдельно)</w:t>
      </w:r>
      <w:r w:rsidR="005E71B9">
        <w:rPr>
          <w:rFonts w:cs="Arial"/>
          <w:szCs w:val="22"/>
        </w:rPr>
        <w:t xml:space="preserve"> </w:t>
      </w:r>
      <w:r w:rsidRPr="00C642BA">
        <w:rPr>
          <w:rFonts w:cs="Arial"/>
          <w:szCs w:val="22"/>
        </w:rPr>
        <w:t xml:space="preserve">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Pr="00842C3F" w:rsidRDefault="0087067B" w:rsidP="00DE7BED">
      <w:pPr>
        <w:pStyle w:val="ac"/>
        <w:numPr>
          <w:ilvl w:val="0"/>
          <w:numId w:val="2"/>
        </w:numPr>
        <w:tabs>
          <w:tab w:val="left" w:pos="1418"/>
        </w:tabs>
        <w:ind w:left="1418" w:hanging="341"/>
        <w:contextualSpacing w:val="0"/>
        <w:jc w:val="both"/>
        <w:rPr>
          <w:rFonts w:cs="Arial"/>
          <w:szCs w:val="22"/>
        </w:rPr>
      </w:pPr>
      <w:r w:rsidRPr="00842C3F">
        <w:rPr>
          <w:rFonts w:cs="Arial"/>
          <w:szCs w:val="22"/>
        </w:rPr>
        <w:t xml:space="preserve">Договор подряда </w:t>
      </w:r>
      <w:r w:rsidR="00842C3F" w:rsidRPr="00842C3F">
        <w:rPr>
          <w:rFonts w:cs="Arial"/>
          <w:szCs w:val="22"/>
        </w:rPr>
        <w:t xml:space="preserve">(по каждому лоту отдельно) </w:t>
      </w:r>
      <w:r w:rsidRPr="00842C3F">
        <w:rPr>
          <w:rFonts w:cs="Arial"/>
          <w:szCs w:val="22"/>
        </w:rPr>
        <w:t xml:space="preserve">с Приложениями к нему, подписанные и скрепленные печатью организации в редакции Заказчика, в 2-х экземплярах </w:t>
      </w:r>
      <w:r w:rsidR="0006495D" w:rsidRPr="00842C3F">
        <w:rPr>
          <w:rFonts w:cs="Arial"/>
          <w:szCs w:val="22"/>
        </w:rPr>
        <w:t>(Форма 3</w:t>
      </w:r>
      <w:r w:rsidRPr="00842C3F">
        <w:rPr>
          <w:rFonts w:cs="Arial"/>
          <w:szCs w:val="22"/>
        </w:rPr>
        <w:t>);</w:t>
      </w:r>
    </w:p>
    <w:p w:rsidR="00941449" w:rsidRPr="00EF1773" w:rsidRDefault="00941449" w:rsidP="00DE7BED">
      <w:pPr>
        <w:pStyle w:val="ac"/>
        <w:numPr>
          <w:ilvl w:val="0"/>
          <w:numId w:val="2"/>
        </w:numPr>
        <w:tabs>
          <w:tab w:val="left" w:pos="1418"/>
        </w:tabs>
        <w:ind w:left="1418" w:hanging="341"/>
        <w:contextualSpacing w:val="0"/>
        <w:jc w:val="both"/>
        <w:rPr>
          <w:rFonts w:cs="Arial"/>
          <w:szCs w:val="22"/>
        </w:rPr>
      </w:pPr>
      <w:r w:rsidRPr="00EF1773">
        <w:rPr>
          <w:rFonts w:cs="Arial"/>
          <w:szCs w:val="22"/>
        </w:rPr>
        <w:t xml:space="preserve">Локальные ресурсные сметные расчеты, выполненные на основании </w:t>
      </w:r>
      <w:r w:rsidR="00EF1773" w:rsidRPr="00EF1773">
        <w:rPr>
          <w:rFonts w:cs="Arial"/>
          <w:szCs w:val="22"/>
        </w:rPr>
        <w:t xml:space="preserve">локальных </w:t>
      </w:r>
      <w:r w:rsidR="00C53FC1" w:rsidRPr="00EF1773">
        <w:rPr>
          <w:szCs w:val="22"/>
        </w:rPr>
        <w:t xml:space="preserve">сметных расчетов </w:t>
      </w:r>
      <w:r w:rsidR="009A6B2D" w:rsidRPr="00F275E3">
        <w:rPr>
          <w:szCs w:val="22"/>
        </w:rPr>
        <w:t xml:space="preserve">№ </w:t>
      </w:r>
      <w:r w:rsidR="009A6B2D">
        <w:rPr>
          <w:szCs w:val="22"/>
        </w:rPr>
        <w:t>26-2016, 41-2016, 34/16, 35/16, 01:00045, 01:00030, 51-16</w:t>
      </w:r>
      <w:r w:rsidR="006B7CDB" w:rsidRPr="00EF1773">
        <w:rPr>
          <w:szCs w:val="22"/>
        </w:rPr>
        <w:t xml:space="preserve"> </w:t>
      </w:r>
      <w:r w:rsidR="00C53463" w:rsidRPr="00EF1773">
        <w:rPr>
          <w:szCs w:val="22"/>
        </w:rPr>
        <w:t>(</w:t>
      </w:r>
      <w:r w:rsidR="006B7CDB" w:rsidRPr="00EF1773">
        <w:rPr>
          <w:szCs w:val="22"/>
        </w:rPr>
        <w:t>лот №1</w:t>
      </w:r>
      <w:r w:rsidR="00C53463" w:rsidRPr="00EF1773">
        <w:rPr>
          <w:szCs w:val="22"/>
        </w:rPr>
        <w:t>)</w:t>
      </w:r>
      <w:r w:rsidR="006B7CDB" w:rsidRPr="00EF1773">
        <w:rPr>
          <w:szCs w:val="22"/>
        </w:rPr>
        <w:t>, №</w:t>
      </w:r>
      <w:r w:rsidR="009A6B2D">
        <w:rPr>
          <w:szCs w:val="22"/>
        </w:rPr>
        <w:t>30-2016, 42-16, 43/16, 01:00031</w:t>
      </w:r>
      <w:r w:rsidR="008A559A" w:rsidRPr="00EF1773">
        <w:rPr>
          <w:szCs w:val="22"/>
        </w:rPr>
        <w:t xml:space="preserve"> (лот №2)</w:t>
      </w:r>
      <w:r w:rsidR="00336C84" w:rsidRPr="00EF1773">
        <w:rPr>
          <w:szCs w:val="22"/>
        </w:rPr>
        <w:t>, №</w:t>
      </w:r>
      <w:r w:rsidR="009A6B2D">
        <w:rPr>
          <w:szCs w:val="22"/>
        </w:rPr>
        <w:t>6-2015, 7/16, 8/16, 01:00006, 01:00007</w:t>
      </w:r>
      <w:r w:rsidR="00336C84" w:rsidRPr="00EF1773">
        <w:rPr>
          <w:szCs w:val="22"/>
        </w:rPr>
        <w:t xml:space="preserve"> (лот №3),  </w:t>
      </w:r>
      <w:r w:rsidR="000E68B0" w:rsidRPr="00EF1773">
        <w:rPr>
          <w:szCs w:val="22"/>
        </w:rPr>
        <w:t>№</w:t>
      </w:r>
      <w:r w:rsidR="009A6B2D">
        <w:rPr>
          <w:szCs w:val="22"/>
        </w:rPr>
        <w:t>12-2016</w:t>
      </w:r>
      <w:r w:rsidR="009A6B2D" w:rsidRPr="00F815C6">
        <w:rPr>
          <w:szCs w:val="22"/>
        </w:rPr>
        <w:t xml:space="preserve"> </w:t>
      </w:r>
      <w:r w:rsidR="009A6B2D">
        <w:rPr>
          <w:szCs w:val="22"/>
        </w:rPr>
        <w:t xml:space="preserve"> (лот №4)</w:t>
      </w:r>
      <w:r w:rsidR="00EF1773" w:rsidRPr="00EF1773">
        <w:rPr>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1E6BBD">
        <w:rPr>
          <w:rFonts w:cs="Arial"/>
          <w:szCs w:val="22"/>
        </w:rPr>
        <w:t>№</w:t>
      </w:r>
      <w:r w:rsidR="00B05D27" w:rsidRPr="001E6BBD">
        <w:rPr>
          <w:rFonts w:cs="Arial"/>
          <w:szCs w:val="22"/>
        </w:rPr>
        <w:t>2</w:t>
      </w:r>
      <w:r w:rsidR="0034222A">
        <w:rPr>
          <w:rFonts w:cs="Arial"/>
          <w:szCs w:val="22"/>
        </w:rPr>
        <w:t>71</w:t>
      </w:r>
      <w:r w:rsidR="003523B8" w:rsidRPr="001E6BBD">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8C11CF">
        <w:rPr>
          <w:rFonts w:cs="Arial"/>
          <w:szCs w:val="22"/>
        </w:rPr>
        <w:t>01.08.2016»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8C11CF">
        <w:rPr>
          <w:rFonts w:cs="Arial"/>
          <w:b/>
          <w:szCs w:val="22"/>
        </w:rPr>
        <w:t>01</w:t>
      </w:r>
      <w:r w:rsidRPr="002E571A">
        <w:rPr>
          <w:rFonts w:cs="Arial"/>
          <w:b/>
          <w:szCs w:val="22"/>
        </w:rPr>
        <w:t xml:space="preserve">» </w:t>
      </w:r>
      <w:r w:rsidR="008C11CF">
        <w:rPr>
          <w:rFonts w:cs="Arial"/>
          <w:b/>
          <w:szCs w:val="22"/>
        </w:rPr>
        <w:t>августа</w:t>
      </w:r>
      <w:r w:rsidRPr="002E571A">
        <w:rPr>
          <w:rFonts w:cs="Arial"/>
          <w:b/>
          <w:szCs w:val="22"/>
        </w:rPr>
        <w:t xml:space="preserve"> </w:t>
      </w:r>
      <w:r w:rsidR="008C11CF">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8C11CF">
        <w:rPr>
          <w:rFonts w:cs="Arial"/>
          <w:b/>
          <w:szCs w:val="22"/>
        </w:rPr>
        <w:t>16</w:t>
      </w:r>
      <w:r w:rsidRPr="002E571A">
        <w:rPr>
          <w:rFonts w:cs="Arial"/>
          <w:b/>
          <w:szCs w:val="22"/>
        </w:rPr>
        <w:t>:</w:t>
      </w:r>
      <w:r w:rsidR="008C11CF">
        <w:rPr>
          <w:rFonts w:cs="Arial"/>
          <w:b/>
          <w:szCs w:val="22"/>
        </w:rPr>
        <w:t>00</w:t>
      </w:r>
      <w:r w:rsidRPr="002E571A">
        <w:rPr>
          <w:rFonts w:cs="Arial"/>
          <w:b/>
          <w:szCs w:val="22"/>
        </w:rPr>
        <w:t xml:space="preserve"> «</w:t>
      </w:r>
      <w:r w:rsidR="008C11CF">
        <w:rPr>
          <w:rFonts w:cs="Arial"/>
          <w:b/>
          <w:szCs w:val="22"/>
        </w:rPr>
        <w:t>15</w:t>
      </w:r>
      <w:r w:rsidRPr="002E571A">
        <w:rPr>
          <w:rFonts w:cs="Arial"/>
          <w:b/>
          <w:szCs w:val="22"/>
        </w:rPr>
        <w:t xml:space="preserve">» </w:t>
      </w:r>
      <w:r w:rsidR="008C11CF">
        <w:rPr>
          <w:rFonts w:cs="Arial"/>
          <w:b/>
          <w:szCs w:val="22"/>
        </w:rPr>
        <w:t>августа</w:t>
      </w:r>
      <w:r w:rsidRPr="002E571A">
        <w:rPr>
          <w:rFonts w:cs="Arial"/>
          <w:b/>
          <w:szCs w:val="22"/>
        </w:rPr>
        <w:t xml:space="preserve"> </w:t>
      </w:r>
      <w:r w:rsidR="008C11CF">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9A6B2D">
        <w:rPr>
          <w:rFonts w:cs="Arial"/>
          <w:b/>
          <w:szCs w:val="22"/>
        </w:rPr>
        <w:t>15</w:t>
      </w:r>
      <w:r w:rsidRPr="002E571A">
        <w:rPr>
          <w:rFonts w:cs="Arial"/>
          <w:b/>
          <w:szCs w:val="22"/>
        </w:rPr>
        <w:t xml:space="preserve">» </w:t>
      </w:r>
      <w:r w:rsidR="009A6B2D">
        <w:rPr>
          <w:rFonts w:cs="Arial"/>
          <w:b/>
          <w:szCs w:val="22"/>
        </w:rPr>
        <w:t>октября</w:t>
      </w:r>
      <w:r w:rsidRPr="002E571A">
        <w:rPr>
          <w:rFonts w:cs="Arial"/>
          <w:b/>
          <w:szCs w:val="22"/>
        </w:rPr>
        <w:t xml:space="preserve"> </w:t>
      </w:r>
      <w:r w:rsidR="009A6B2D">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8C11CF">
        <w:rPr>
          <w:rFonts w:cs="Arial"/>
          <w:szCs w:val="22"/>
        </w:rPr>
        <w:t>10</w:t>
      </w:r>
      <w:r w:rsidRPr="002E571A">
        <w:rPr>
          <w:rFonts w:cs="Arial"/>
          <w:szCs w:val="22"/>
        </w:rPr>
        <w:t xml:space="preserve">» </w:t>
      </w:r>
      <w:r w:rsidR="008C11CF">
        <w:rPr>
          <w:rFonts w:cs="Arial"/>
          <w:szCs w:val="22"/>
        </w:rPr>
        <w:t>августа</w:t>
      </w:r>
      <w:r w:rsidRPr="002E571A">
        <w:rPr>
          <w:rFonts w:cs="Arial"/>
          <w:szCs w:val="22"/>
        </w:rPr>
        <w:t xml:space="preserve"> </w:t>
      </w:r>
      <w:r w:rsidR="008C11CF">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C11CF" w:rsidRPr="003C2050" w:rsidRDefault="008C11CF" w:rsidP="008C11CF">
      <w:pPr>
        <w:rPr>
          <w:b/>
        </w:rPr>
      </w:pPr>
      <w:r w:rsidRPr="003C2050">
        <w:rPr>
          <w:b/>
        </w:rPr>
        <w:t>По вопросам технического характера обращаться</w:t>
      </w:r>
      <w:r>
        <w:rPr>
          <w:b/>
        </w:rPr>
        <w:t>:</w:t>
      </w:r>
    </w:p>
    <w:p w:rsidR="008C11CF" w:rsidRDefault="008C11CF" w:rsidP="008C11CF">
      <w:pPr>
        <w:spacing w:before="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8C11CF" w:rsidRPr="00953150" w:rsidRDefault="008C11CF" w:rsidP="008C11CF">
      <w:pPr>
        <w:spacing w:before="0"/>
        <w:rPr>
          <w:bCs/>
          <w:color w:val="000000"/>
          <w:szCs w:val="16"/>
        </w:rPr>
      </w:pPr>
      <w:r>
        <w:rPr>
          <w:bCs/>
          <w:color w:val="000000"/>
          <w:szCs w:val="16"/>
        </w:rPr>
        <w:t>Детков Александр Игоревич</w:t>
      </w:r>
    </w:p>
    <w:p w:rsidR="008C11CF" w:rsidRPr="009B2B75" w:rsidRDefault="008C11CF" w:rsidP="008C11CF">
      <w:pPr>
        <w:spacing w:before="0"/>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8C11CF" w:rsidRDefault="008C11CF" w:rsidP="008C11CF">
      <w:pPr>
        <w:spacing w:before="0"/>
        <w:rPr>
          <w:rStyle w:val="ae"/>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7" w:history="1">
        <w:r w:rsidRPr="00C94D3C">
          <w:rPr>
            <w:rStyle w:val="ae"/>
            <w:lang w:val="en-US"/>
          </w:rPr>
          <w:t>DetkovAI@yanos.slavneft.ru</w:t>
        </w:r>
      </w:hyperlink>
    </w:p>
    <w:p w:rsidR="008C11CF" w:rsidRPr="00371BAC" w:rsidRDefault="008C11CF" w:rsidP="008C11CF">
      <w:pPr>
        <w:rPr>
          <w:b/>
        </w:rPr>
      </w:pPr>
      <w:r w:rsidRPr="00371BAC">
        <w:rPr>
          <w:b/>
        </w:rPr>
        <w:t>По вопросам организационного характера обращаться:</w:t>
      </w:r>
    </w:p>
    <w:p w:rsidR="008C11CF" w:rsidRPr="006A4730" w:rsidRDefault="008C11CF" w:rsidP="008C11CF">
      <w:pPr>
        <w:spacing w:before="0"/>
        <w:jc w:val="both"/>
        <w:rPr>
          <w:rFonts w:cs="Arial"/>
          <w:szCs w:val="22"/>
        </w:rPr>
      </w:pPr>
      <w:r w:rsidRPr="006A4730">
        <w:rPr>
          <w:rFonts w:cs="Arial"/>
          <w:szCs w:val="22"/>
        </w:rPr>
        <w:t>Ведущий специалист Тендерного комитета ОАО «Славнефть-ЯНОС»</w:t>
      </w:r>
    </w:p>
    <w:p w:rsidR="008C11CF" w:rsidRPr="006A4730" w:rsidRDefault="008C11CF" w:rsidP="008C11CF">
      <w:pPr>
        <w:spacing w:before="0"/>
        <w:jc w:val="both"/>
        <w:rPr>
          <w:rFonts w:cs="Arial"/>
          <w:szCs w:val="22"/>
        </w:rPr>
      </w:pPr>
      <w:r w:rsidRPr="006A4730">
        <w:rPr>
          <w:rFonts w:cs="Arial"/>
          <w:szCs w:val="22"/>
        </w:rPr>
        <w:t>Кузьменков Сергей Викторович.</w:t>
      </w:r>
    </w:p>
    <w:p w:rsidR="008C11CF" w:rsidRPr="006A4730" w:rsidRDefault="008C11CF" w:rsidP="008C11CF">
      <w:pPr>
        <w:spacing w:before="0"/>
        <w:jc w:val="both"/>
        <w:rPr>
          <w:rFonts w:cs="Arial"/>
          <w:szCs w:val="22"/>
        </w:rPr>
      </w:pPr>
      <w:r w:rsidRPr="006A4730">
        <w:rPr>
          <w:rFonts w:cs="Arial"/>
          <w:szCs w:val="22"/>
        </w:rPr>
        <w:t xml:space="preserve">Контактные данные: телефон: (4852) 49-81-14, факс: (4852) 49-93-00, </w:t>
      </w:r>
    </w:p>
    <w:p w:rsidR="008C11CF" w:rsidRPr="006A4730" w:rsidRDefault="008C11CF" w:rsidP="008C11CF">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8C11CF">
      <w:pPr>
        <w:spacing w:before="60"/>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8C11CF">
      <w:pPr>
        <w:spacing w:before="6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8C11CF">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8C11CF">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8C11CF">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C85D25">
      <w:pPr>
        <w:spacing w:before="6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C85D25">
      <w:pPr>
        <w:spacing w:before="6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C85D25">
      <w:pPr>
        <w:spacing w:before="60"/>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C85D25">
      <w:pPr>
        <w:spacing w:before="60"/>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8C11CF">
        <w:rPr>
          <w:rFonts w:cs="Arial"/>
          <w:szCs w:val="22"/>
        </w:rPr>
        <w:t xml:space="preserve">почта </w:t>
      </w:r>
      <w:hyperlink r:id="rId9" w:history="1">
        <w:r w:rsidR="008C11CF" w:rsidRPr="006B6E9E">
          <w:rPr>
            <w:rStyle w:val="ae"/>
            <w:rFonts w:cs="Arial"/>
            <w:szCs w:val="22"/>
          </w:rPr>
          <w:t>hotline@yanos.slavneft.ru</w:t>
        </w:r>
      </w:hyperlink>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делать </w:t>
      </w:r>
      <w:r w:rsidR="00E85DE8" w:rsidRPr="00F41DE5">
        <w:t xml:space="preserve">оферты </w:t>
      </w:r>
      <w:r w:rsidR="00E85DE8" w:rsidRPr="001E6BBD">
        <w:t>№</w:t>
      </w:r>
      <w:r w:rsidR="00B05D27" w:rsidRPr="001E6BBD">
        <w:t>2</w:t>
      </w:r>
      <w:r w:rsidR="001E6BBD" w:rsidRPr="001E6BBD">
        <w:t>53</w:t>
      </w:r>
      <w:r w:rsidR="00E85DE8" w:rsidRPr="001E6BBD">
        <w:t>-КР</w:t>
      </w:r>
      <w:r w:rsidR="00E85DE8" w:rsidRPr="00F41DE5">
        <w:t>-201</w:t>
      </w:r>
      <w:r w:rsidR="00D87DD5" w:rsidRPr="00F41DE5">
        <w:t>6</w:t>
      </w:r>
      <w:r w:rsidRPr="00B445D7">
        <w:t xml:space="preserve"> от </w:t>
      </w:r>
      <w:r w:rsidR="008C11CF">
        <w:t>01.08.2016: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6C1A8D" w:rsidRPr="006C1A8D">
        <w:rPr>
          <w:szCs w:val="22"/>
        </w:rPr>
        <w:t>Методик</w:t>
      </w:r>
      <w:r w:rsidR="006C1A8D">
        <w:rPr>
          <w:szCs w:val="22"/>
        </w:rPr>
        <w:t>а</w:t>
      </w:r>
      <w:r w:rsidR="006C1A8D" w:rsidRPr="006C1A8D">
        <w:rPr>
          <w:szCs w:val="22"/>
        </w:rPr>
        <w:t xml:space="preserve"> оценки регламентов определения стоимости работ</w:t>
      </w:r>
      <w:r>
        <w:rPr>
          <w:rFonts w:cs="Arial"/>
          <w:szCs w:val="22"/>
        </w:rPr>
        <w:t xml:space="preserve">» в </w:t>
      </w:r>
      <w:r w:rsidRPr="00542FA4">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1312A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1CF" w:rsidRDefault="008C11CF" w:rsidP="00FB07D9">
      <w:pPr>
        <w:spacing w:before="0"/>
      </w:pPr>
      <w:r>
        <w:separator/>
      </w:r>
    </w:p>
  </w:endnote>
  <w:endnote w:type="continuationSeparator" w:id="0">
    <w:p w:rsidR="008C11CF" w:rsidRDefault="008C11C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1CF" w:rsidRDefault="008C11CF" w:rsidP="00FB07D9">
      <w:pPr>
        <w:spacing w:before="0"/>
      </w:pPr>
      <w:r>
        <w:separator/>
      </w:r>
    </w:p>
  </w:footnote>
  <w:footnote w:type="continuationSeparator" w:id="0">
    <w:p w:rsidR="008C11CF" w:rsidRDefault="008C11C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2AD"/>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90"/>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6"/>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222A"/>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9BA"/>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4A3"/>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8AF"/>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1CF"/>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6B2D"/>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D25"/>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AF6"/>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B01"/>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16"/>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173B5F1-F48A-4EE2-BB93-515FCFC4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DetkovAI@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2780</Words>
  <Characters>15848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2016-08-01T06:07:00Z</cp:lastPrinted>
  <dcterms:created xsi:type="dcterms:W3CDTF">2016-08-01T06:21:00Z</dcterms:created>
  <dcterms:modified xsi:type="dcterms:W3CDTF">2016-08-01T06:21:00Z</dcterms:modified>
</cp:coreProperties>
</file>